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EDD1E46" w:rsidR="00375FAE" w:rsidRPr="001002F3" w:rsidRDefault="00000040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3208CE">
              <w:t>d</w:t>
            </w:r>
            <w:r w:rsidR="003208CE" w:rsidRPr="003208CE">
              <w:rPr>
                <w:b/>
                <w:bCs/>
              </w:rPr>
              <w:t>oposażeni</w:t>
            </w:r>
            <w:r w:rsidR="003208CE">
              <w:rPr>
                <w:b/>
                <w:bCs/>
              </w:rPr>
              <w:t>a</w:t>
            </w:r>
            <w:r w:rsidR="003208CE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08C251D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3B1CC2" w:rsidRPr="002324FE">
              <w:t>ZS2.261.183.2025/0004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4293EA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1D55F180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051E8B01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FC74E1F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1C0CF446" w:rsidR="004419F8" w:rsidRPr="00504E7B" w:rsidRDefault="004419F8" w:rsidP="003D5B39">
            <w:pPr>
              <w:spacing w:after="0" w:line="240" w:lineRule="auto"/>
              <w:ind w:left="0" w:firstLine="0"/>
            </w:pP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13DF334E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3208CE" w:rsidRPr="003208CE">
              <w:rPr>
                <w:b/>
              </w:rPr>
              <w:t>dostawę doposażenia pracowni kształcenia zawodowego w zawodzie Kierowca-Mechanik w Szkole Branżowej I stopnia poprzez zakup przyczepy lekkiej – w ramach projektu pn. „Absolwent ZS nr 2 w Wieluniu – nowe umiejętności w transformacji”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0EE444A2" w14:textId="37228B99" w:rsidR="003208CE" w:rsidRPr="003208CE" w:rsidRDefault="00931D6D" w:rsidP="00C1573D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3208CE" w:rsidRPr="003208CE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C1573D">
            <w:pPr>
              <w:ind w:left="306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2C12E8C4" w14:textId="1DBA4109" w:rsidR="0036624F" w:rsidRPr="0036624F" w:rsidRDefault="007E2701" w:rsidP="00C1573D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</w:p>
          <w:p w14:paraId="34EB9B38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Deklarujemy termin realizacji przedmiotu zamówienia:</w:t>
            </w:r>
          </w:p>
          <w:p w14:paraId="4DAE79D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124A74B6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120 dni </w:t>
            </w:r>
          </w:p>
          <w:p w14:paraId="4D6C3798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110 dni </w:t>
            </w:r>
          </w:p>
          <w:p w14:paraId="4B9D9504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>100 dni</w:t>
            </w:r>
          </w:p>
          <w:p w14:paraId="776A8946" w14:textId="77777777" w:rsidR="0036624F" w:rsidRPr="0036624F" w:rsidRDefault="0036624F" w:rsidP="0036624F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before="72" w:after="0" w:line="240" w:lineRule="auto"/>
              <w:rPr>
                <w:i/>
                <w:iCs/>
              </w:rPr>
            </w:pPr>
            <w:r w:rsidRPr="0036624F">
              <w:rPr>
                <w:i/>
                <w:iCs/>
              </w:rPr>
              <w:t xml:space="preserve">90 dni </w:t>
            </w:r>
          </w:p>
          <w:p w14:paraId="1D50BAB2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D170C71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845135B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UWAGA:</w:t>
            </w:r>
          </w:p>
          <w:p w14:paraId="4D046EC3" w14:textId="5AA3DC91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 xml:space="preserve">Złożenie oferty jest jednoznaczne z przyjęciem przez Wykonawcę maksymalnego terminu realizacji tj. </w:t>
            </w:r>
            <w:r w:rsidR="0036624F">
              <w:rPr>
                <w:i/>
                <w:iCs/>
              </w:rPr>
              <w:t>120</w:t>
            </w:r>
            <w:r w:rsidRPr="003208CE">
              <w:rPr>
                <w:i/>
                <w:iCs/>
              </w:rPr>
              <w:t xml:space="preserve"> dni.</w:t>
            </w:r>
          </w:p>
          <w:p w14:paraId="3E1A0D7A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Oferta wykonawcy, który zadeklaruje dłuższy termin realizacji zostanie odrzucona.</w:t>
            </w:r>
          </w:p>
          <w:p w14:paraId="0883C49C" w14:textId="77777777" w:rsidR="003208CE" w:rsidRPr="003208CE" w:rsidRDefault="003208CE" w:rsidP="003208CE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3208CE"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10 punktów.</w:t>
            </w:r>
          </w:p>
          <w:p w14:paraId="6D595CAE" w14:textId="77777777" w:rsidR="003208CE" w:rsidRDefault="003208CE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  <w:p w14:paraId="34D380B2" w14:textId="1FD582DA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236E461E" w14:textId="5682F584" w:rsidR="003208CE" w:rsidRPr="003208CE" w:rsidRDefault="00577B73" w:rsidP="00C1573D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</w:r>
          </w:p>
          <w:p w14:paraId="5884B5E1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wszystkie zespoły i podzespoły samochodu (mechaniczne, elektryczne i elektroniczne), obejmujące prawidłowe funkcjonowanie samochodu, wady materiałowe i fabryczne: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76424F6D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przedmiot zamówienia</w:t>
            </w:r>
            <w:r w:rsidRPr="003208CE">
              <w:rPr>
                <w:u w:val="single"/>
              </w:rPr>
              <w:t>:</w:t>
            </w:r>
            <w:r w:rsidRPr="003208CE">
              <w:t xml:space="preserve"> na powłokę lakierniczą: ___________ miesięcznego </w:t>
            </w:r>
            <w:r w:rsidRPr="003208CE">
              <w:rPr>
                <w:b/>
                <w:bCs/>
              </w:rPr>
              <w:t>okresu</w:t>
            </w:r>
            <w:r w:rsidRPr="003208CE">
              <w:t xml:space="preserve"> </w:t>
            </w:r>
            <w:r w:rsidRPr="003208CE">
              <w:rPr>
                <w:b/>
              </w:rPr>
              <w:t xml:space="preserve">gwarancji, zgodnie z wymaganiami Zamawiającego, </w:t>
            </w:r>
            <w:r w:rsidRPr="003208CE">
              <w:t>liczonego od dnia podpisania protokołu odbioru przedmiotu zamówienia.</w:t>
            </w:r>
          </w:p>
          <w:p w14:paraId="68EE0EDE" w14:textId="77777777" w:rsidR="003208CE" w:rsidRPr="003208CE" w:rsidRDefault="003208CE" w:rsidP="003208CE">
            <w:pPr>
              <w:spacing w:after="0" w:line="240" w:lineRule="auto"/>
              <w:ind w:left="318" w:hanging="318"/>
            </w:pPr>
            <w:r w:rsidRPr="003208CE">
              <w:rPr>
                <w:b/>
                <w:bCs/>
              </w:rPr>
              <w:t xml:space="preserve">     </w:t>
            </w:r>
            <w:r w:rsidRPr="003208CE">
              <w:rPr>
                <w:b/>
                <w:bCs/>
                <w:u w:val="single"/>
              </w:rPr>
              <w:t>Oświadczam, że udzielam na perforację korozyjną karoserii</w:t>
            </w:r>
            <w:r w:rsidRPr="003208CE">
              <w:rPr>
                <w:b/>
                <w:bCs/>
              </w:rPr>
              <w:t>: ___________</w:t>
            </w:r>
            <w:r w:rsidRPr="003208CE">
              <w:rPr>
                <w:b/>
                <w:bCs/>
                <w:u w:val="single"/>
              </w:rPr>
              <w:t xml:space="preserve"> miesięcznego okresu gwarancji, zgodnie z wymaganiami Zamawiającego, liczonego od dnia podpisania protokołu odbioru przedmiotu zamówienia.</w:t>
            </w:r>
          </w:p>
          <w:p w14:paraId="4CAC0148" w14:textId="0FBD47AC" w:rsidR="003208CE" w:rsidRDefault="003208CE" w:rsidP="00577B73">
            <w:pPr>
              <w:spacing w:after="0" w:line="240" w:lineRule="auto"/>
              <w:ind w:left="318" w:hanging="318"/>
            </w:pPr>
          </w:p>
          <w:p w14:paraId="733A93B3" w14:textId="79119D65" w:rsidR="003208CE" w:rsidRPr="004D272C" w:rsidRDefault="003208CE" w:rsidP="00577B73">
            <w:pPr>
              <w:spacing w:after="0" w:line="240" w:lineRule="auto"/>
              <w:ind w:left="318" w:hanging="318"/>
            </w:pP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</w:t>
            </w:r>
            <w:r w:rsidR="004D272C" w:rsidRPr="007E2701">
              <w:lastRenderedPageBreak/>
              <w:t xml:space="preserve">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lastRenderedPageBreak/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0337636B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</w:t>
            </w:r>
            <w:r w:rsidR="009745EC" w:rsidRPr="002324FE">
              <w:t xml:space="preserve">niniejszą ofertą </w:t>
            </w:r>
            <w:r w:rsidR="00A93C43" w:rsidRPr="002324FE">
              <w:t xml:space="preserve">do dnia </w:t>
            </w:r>
            <w:r w:rsidR="00060842" w:rsidRPr="00060842">
              <w:rPr>
                <w:b/>
                <w:bCs/>
              </w:rPr>
              <w:t>30</w:t>
            </w:r>
            <w:r w:rsidR="006E0EC0" w:rsidRPr="002324FE">
              <w:rPr>
                <w:b/>
                <w:bCs/>
              </w:rPr>
              <w:t>.</w:t>
            </w:r>
            <w:r w:rsidR="00060842">
              <w:rPr>
                <w:b/>
                <w:bCs/>
              </w:rPr>
              <w:t>10</w:t>
            </w:r>
            <w:r w:rsidR="006E0EC0" w:rsidRPr="002324FE">
              <w:rPr>
                <w:b/>
                <w:bCs/>
              </w:rPr>
              <w:t>.</w:t>
            </w:r>
            <w:r w:rsidR="00065754" w:rsidRPr="002324FE">
              <w:rPr>
                <w:b/>
                <w:bCs/>
              </w:rPr>
              <w:t>202</w:t>
            </w:r>
            <w:r w:rsidR="000D6CF1" w:rsidRPr="002324FE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2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2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lastRenderedPageBreak/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3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1B00BD2" w14:textId="33D020BB" w:rsidR="007E0499" w:rsidRPr="007E0499" w:rsidRDefault="00D1727C" w:rsidP="007E049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7E0499">
              <w:rPr>
                <w:b/>
                <w:bCs/>
              </w:rPr>
              <w:t>dostawę</w:t>
            </w:r>
            <w:r w:rsidR="007E0499" w:rsidRPr="007E0499">
              <w:rPr>
                <w:b/>
              </w:rPr>
              <w:t xml:space="preserve"> d</w:t>
            </w:r>
            <w:r w:rsidR="007E0499" w:rsidRPr="007E0499">
              <w:rPr>
                <w:b/>
                <w:bCs/>
              </w:rPr>
              <w:t>oposażenia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FELD.09.02-IZ.00-0004/24-00.</w:t>
            </w:r>
          </w:p>
          <w:p w14:paraId="2BAF76C4" w14:textId="5BC0C00E" w:rsidR="00D1727C" w:rsidRPr="00504E7B" w:rsidRDefault="007E0499" w:rsidP="007E0499">
            <w:pPr>
              <w:spacing w:after="0" w:line="240" w:lineRule="auto"/>
              <w:ind w:left="0" w:firstLine="0"/>
            </w:pPr>
            <w:r w:rsidRPr="007E0499">
              <w:rPr>
                <w:b/>
              </w:rPr>
              <w:t xml:space="preserve">Nr/znak nadany sprawie przez Zamawiającego: </w:t>
            </w:r>
            <w:r w:rsidR="003B1CC2" w:rsidRPr="002324FE">
              <w:rPr>
                <w:b/>
              </w:rPr>
              <w:t>ZS2.261.183.2025/0004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EDFCF8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B290139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1F20D4BB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Jeżeli TAK, to proszę podać nazwy podwykonawców, o ile są już znani.</w:t>
            </w:r>
          </w:p>
          <w:p w14:paraId="54450FC7" w14:textId="498DC880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lastRenderedPageBreak/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lastRenderedPageBreak/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5F51A3AD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5A010122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39554A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42DDB308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B402FE7" w14:textId="52847548" w:rsidR="007E0499" w:rsidRPr="001002F3" w:rsidRDefault="00187FB7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23821731" w:rsidR="00187FB7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</w:t>
            </w:r>
            <w:r w:rsidRPr="002324FE">
              <w:t xml:space="preserve">Zamawiającego: </w:t>
            </w:r>
            <w:r w:rsidR="003B1CC2" w:rsidRPr="002324FE">
              <w:t>ZS2.261.183.2025/0004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02B2426E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.......…………….....................................................................</w:t>
            </w:r>
            <w:r w:rsidR="00931D6D" w:rsidRPr="00504E7B">
              <w:t>]</w:t>
            </w:r>
          </w:p>
          <w:p w14:paraId="0C877C24" w14:textId="0BAB21DF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3F3F2C6D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6F1D8684" w14:textId="3E9432B5" w:rsidR="00187FB7" w:rsidRPr="00504E7B" w:rsidRDefault="00187FB7" w:rsidP="007E7877">
            <w:pPr>
              <w:spacing w:after="0" w:line="240" w:lineRule="auto"/>
              <w:ind w:left="0" w:firstLine="0"/>
            </w:pP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5711127" w14:textId="566A24A4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7E0499" w:rsidRPr="00504E7B" w14:paraId="0191DF9C" w14:textId="77777777" w:rsidTr="00AC6806">
        <w:tc>
          <w:tcPr>
            <w:tcW w:w="9058" w:type="dxa"/>
          </w:tcPr>
          <w:p w14:paraId="11E7B831" w14:textId="410C8E15" w:rsidR="007E0499" w:rsidRPr="006E0EC0" w:rsidRDefault="007E0499" w:rsidP="007E0499">
            <w:pPr>
              <w:spacing w:after="0" w:line="240" w:lineRule="auto"/>
              <w:ind w:left="0" w:firstLine="0"/>
            </w:pPr>
          </w:p>
        </w:tc>
      </w:tr>
      <w:tr w:rsidR="007E0499" w:rsidRPr="00504E7B" w14:paraId="2ACE779B" w14:textId="77777777" w:rsidTr="00AC6806">
        <w:tc>
          <w:tcPr>
            <w:tcW w:w="9058" w:type="dxa"/>
          </w:tcPr>
          <w:p w14:paraId="22421754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5C85AF7B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(pełna nazwa/firma, adres, NIP/PESEL, KRS/</w:t>
            </w:r>
            <w:proofErr w:type="spellStart"/>
            <w:r w:rsidRPr="007E0499">
              <w:t>CeiDG</w:t>
            </w:r>
            <w:proofErr w:type="spellEnd"/>
            <w:r w:rsidRPr="007E0499">
              <w:t>)</w:t>
            </w:r>
          </w:p>
          <w:p w14:paraId="0FA9E3D8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Wykonawca ten zrealizuje dostawy, tj.:</w:t>
            </w:r>
          </w:p>
          <w:p w14:paraId="03968700" w14:textId="77777777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  <w:p w14:paraId="0400B939" w14:textId="40C5C0F3" w:rsidR="007E0499" w:rsidRPr="007E0499" w:rsidRDefault="007E0499" w:rsidP="007E0499">
            <w:pPr>
              <w:spacing w:after="0" w:line="240" w:lineRule="auto"/>
              <w:ind w:left="0" w:firstLine="0"/>
            </w:pPr>
            <w:r w:rsidRPr="007E0499">
              <w:t>[……………………………………………………………………………….....................]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19B381B1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FDBF5DC" w14:textId="16831069" w:rsidR="007E0499" w:rsidRPr="001002F3" w:rsidRDefault="009665F9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6E1836E8" w:rsidR="009665F9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3B1CC2" w:rsidRPr="002324FE">
              <w:t>ZS2.261.183.2025/0004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7E0499" w:rsidRPr="00504E7B" w14:paraId="6C769DA6" w14:textId="77777777" w:rsidTr="00B6613E">
        <w:tc>
          <w:tcPr>
            <w:tcW w:w="9058" w:type="dxa"/>
            <w:shd w:val="clear" w:color="auto" w:fill="F2F2F2" w:themeFill="background1" w:themeFillShade="F2"/>
          </w:tcPr>
          <w:p w14:paraId="05B0D8B7" w14:textId="72854458" w:rsidR="007E0499" w:rsidRPr="00504E7B" w:rsidRDefault="007E0499" w:rsidP="007E0499">
            <w:pPr>
              <w:spacing w:after="0" w:line="240" w:lineRule="auto"/>
              <w:ind w:left="0" w:firstLine="0"/>
            </w:pPr>
          </w:p>
        </w:tc>
      </w:tr>
      <w:tr w:rsidR="007E0499" w:rsidRPr="00504E7B" w14:paraId="4499C5D6" w14:textId="77777777" w:rsidTr="00AC6806">
        <w:tc>
          <w:tcPr>
            <w:tcW w:w="9058" w:type="dxa"/>
          </w:tcPr>
          <w:p w14:paraId="7F3237F6" w14:textId="22A37A0B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7E0499" w:rsidRPr="00504E7B" w14:paraId="1B6392FF" w14:textId="77777777" w:rsidTr="00AC6806">
        <w:tc>
          <w:tcPr>
            <w:tcW w:w="9058" w:type="dxa"/>
          </w:tcPr>
          <w:p w14:paraId="7303752F" w14:textId="23878FC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66B3932B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1221C5A5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2A2653A4" w14:textId="34A8096F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3EAEC974" w14:textId="77777777" w:rsidTr="00AC6806">
        <w:tc>
          <w:tcPr>
            <w:tcW w:w="9058" w:type="dxa"/>
          </w:tcPr>
          <w:p w14:paraId="2D7EAD89" w14:textId="3F33065A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6FD41BC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73BD97F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99D9D77" w14:textId="0E13BC60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7E0499" w:rsidRPr="00504E7B" w14:paraId="0428E51D" w14:textId="77777777" w:rsidTr="00AC6806">
        <w:tc>
          <w:tcPr>
            <w:tcW w:w="9058" w:type="dxa"/>
          </w:tcPr>
          <w:p w14:paraId="5BB68569" w14:textId="262E5D2F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7E0499" w:rsidRPr="00504E7B" w14:paraId="0A4DE59C" w14:textId="77777777" w:rsidTr="004854FE">
        <w:tc>
          <w:tcPr>
            <w:tcW w:w="9058" w:type="dxa"/>
          </w:tcPr>
          <w:p w14:paraId="17614983" w14:textId="38877227" w:rsidR="007E0499" w:rsidRPr="00504E7B" w:rsidRDefault="007E0499" w:rsidP="007E0499">
            <w:pPr>
              <w:spacing w:after="0" w:line="240" w:lineRule="auto"/>
              <w:ind w:left="0" w:firstLine="0"/>
            </w:pPr>
          </w:p>
        </w:tc>
      </w:tr>
      <w:tr w:rsidR="007E049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7E0499" w:rsidRPr="00504E7B" w:rsidRDefault="007E0499" w:rsidP="007E049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7E0499" w:rsidRPr="00504E7B" w14:paraId="3C01BC67" w14:textId="77777777" w:rsidTr="00AC6806">
        <w:tc>
          <w:tcPr>
            <w:tcW w:w="9058" w:type="dxa"/>
          </w:tcPr>
          <w:p w14:paraId="5FFB0528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7E0499" w:rsidRPr="00504E7B" w14:paraId="4FEBBBB1" w14:textId="77777777" w:rsidTr="00AC6806">
        <w:tc>
          <w:tcPr>
            <w:tcW w:w="9058" w:type="dxa"/>
          </w:tcPr>
          <w:p w14:paraId="29A59256" w14:textId="77777777" w:rsidR="007E0499" w:rsidRPr="00504E7B" w:rsidRDefault="007E0499" w:rsidP="007E049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7E049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7E0499" w:rsidRPr="00504E7B" w:rsidRDefault="007E0499" w:rsidP="007E049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7E0499" w:rsidRPr="00BB3C7C" w14:paraId="328B69C2" w14:textId="77777777" w:rsidTr="00AC6806">
        <w:tc>
          <w:tcPr>
            <w:tcW w:w="9058" w:type="dxa"/>
          </w:tcPr>
          <w:p w14:paraId="364FE831" w14:textId="77777777" w:rsidR="007E0499" w:rsidRPr="00BB3C7C" w:rsidRDefault="007E0499" w:rsidP="007E049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7E0499" w:rsidRPr="00504E7B" w14:paraId="213171D2" w14:textId="77777777" w:rsidTr="00AC6806">
        <w:tc>
          <w:tcPr>
            <w:tcW w:w="9058" w:type="dxa"/>
          </w:tcPr>
          <w:p w14:paraId="2964F5AB" w14:textId="77777777" w:rsidR="007E0499" w:rsidRPr="00BB3C7C" w:rsidRDefault="007E0499" w:rsidP="007E049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7E0499" w:rsidRPr="00504E7B" w14:paraId="6B713F5C" w14:textId="77777777" w:rsidTr="00AC6806">
        <w:tc>
          <w:tcPr>
            <w:tcW w:w="9058" w:type="dxa"/>
          </w:tcPr>
          <w:p w14:paraId="00E850D2" w14:textId="77777777" w:rsidR="007E0499" w:rsidRPr="00504E7B" w:rsidRDefault="007E0499" w:rsidP="007E049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4DD3C8E0" w14:textId="7D9BE644" w:rsidR="007E0499" w:rsidRPr="001002F3" w:rsidRDefault="00641C3C" w:rsidP="007E0499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7E0499" w:rsidRPr="00EE5E34">
              <w:rPr>
                <w:b/>
                <w:bCs/>
              </w:rPr>
              <w:t>dostawę</w:t>
            </w:r>
            <w:r w:rsidR="007E0499">
              <w:t xml:space="preserve"> d</w:t>
            </w:r>
            <w:r w:rsidR="007E0499" w:rsidRPr="003208CE">
              <w:rPr>
                <w:b/>
                <w:bCs/>
              </w:rPr>
              <w:t>oposażeni</w:t>
            </w:r>
            <w:r w:rsidR="007E0499">
              <w:rPr>
                <w:b/>
                <w:bCs/>
              </w:rPr>
              <w:t>a</w:t>
            </w:r>
            <w:r w:rsidR="007E0499" w:rsidRPr="003208CE">
              <w:rPr>
                <w:b/>
                <w:bCs/>
              </w:rPr>
              <w:t xml:space="preserve"> pracowni kształcenia zawodowego w zawodzie Kierowca-Mechanik w Szkole Branżowej I stopnia poprzez zakup przyczepy lekkiej – w ramach projektu pn. „Absolwent ZS nr 2 w Wieluniu – nowe umiejętności w transformacji”, współfinansowanego ze środków Funduszu na rzecz Sprawiedliwej Transformacji, w ramach programu Fundusze Europejskie dla Łódzkiego 2021–2027, nr umowy FELD.09.02-IZ.00-0004/24-00</w:t>
            </w:r>
            <w:r w:rsidR="007E0499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0783BEF5" w:rsidR="00641C3C" w:rsidRPr="00504E7B" w:rsidRDefault="007E0499" w:rsidP="007E049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</w:t>
            </w:r>
            <w:r w:rsidRPr="002324FE">
              <w:t xml:space="preserve">Zamawiającego: </w:t>
            </w:r>
            <w:r w:rsidR="003B1CC2" w:rsidRPr="002324FE">
              <w:t>ZS2.261.183.2025/0004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46E92" w14:textId="77777777" w:rsidR="001F348F" w:rsidRDefault="001F348F">
      <w:pPr>
        <w:spacing w:after="0" w:line="240" w:lineRule="auto"/>
      </w:pPr>
      <w:r>
        <w:separator/>
      </w:r>
    </w:p>
  </w:endnote>
  <w:endnote w:type="continuationSeparator" w:id="0">
    <w:p w14:paraId="005FD9CD" w14:textId="77777777" w:rsidR="001F348F" w:rsidRDefault="001F3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08369" w14:textId="77777777" w:rsidR="001F348F" w:rsidRDefault="001F348F">
      <w:pPr>
        <w:spacing w:after="0" w:line="240" w:lineRule="auto"/>
      </w:pPr>
      <w:r>
        <w:separator/>
      </w:r>
    </w:p>
  </w:footnote>
  <w:footnote w:type="continuationSeparator" w:id="0">
    <w:p w14:paraId="6D07D266" w14:textId="77777777" w:rsidR="001F348F" w:rsidRDefault="001F3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7D99B" w14:textId="77777777" w:rsidR="003208CE" w:rsidRPr="00312726" w:rsidRDefault="003208CE" w:rsidP="003208CE">
    <w:pPr>
      <w:spacing w:after="0" w:line="100" w:lineRule="atLeast"/>
      <w:ind w:left="0" w:firstLine="0"/>
      <w:jc w:val="center"/>
    </w:pPr>
    <w:bookmarkStart w:id="4" w:name="_Hlk196202800"/>
    <w:bookmarkStart w:id="5" w:name="_Hlk196202801"/>
    <w:bookmarkStart w:id="6" w:name="_Hlk196202898"/>
    <w:bookmarkStart w:id="7" w:name="_Hlk196202899"/>
    <w:r w:rsidRPr="00F76600">
      <w:rPr>
        <w:noProof/>
      </w:rPr>
      <w:drawing>
        <wp:inline distT="0" distB="0" distL="0" distR="0" wp14:anchorId="02B402C7" wp14:editId="4EDB3C52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0842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48F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24FE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1FEA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08CE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24F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1CC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07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D7E40"/>
    <w:rsid w:val="007E0184"/>
    <w:rsid w:val="007E0454"/>
    <w:rsid w:val="007E0499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47B95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5CB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291A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4863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1FE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96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573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339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24A6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4AC1"/>
    <w:rsid w:val="00F1502C"/>
    <w:rsid w:val="00F16E73"/>
    <w:rsid w:val="00F213FE"/>
    <w:rsid w:val="00F22435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5330</Words>
  <Characters>31982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2025-09-23T09:47:00Z</dcterms:created>
  <dcterms:modified xsi:type="dcterms:W3CDTF">2025-09-23T09:47:00Z</dcterms:modified>
</cp:coreProperties>
</file>